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8F" w:rsidRDefault="0060628F" w:rsidP="0060628F">
      <w:pPr>
        <w:kinsoku w:val="0"/>
        <w:overflowPunct w:val="0"/>
        <w:spacing w:before="76"/>
        <w:jc w:val="center"/>
        <w:outlineLvl w:val="0"/>
        <w:rPr>
          <w:b/>
          <w:bCs/>
          <w:spacing w:val="-1"/>
        </w:rPr>
      </w:pPr>
    </w:p>
    <w:p w:rsidR="00770982" w:rsidRPr="0060628F" w:rsidRDefault="00770982" w:rsidP="0060628F">
      <w:pPr>
        <w:kinsoku w:val="0"/>
        <w:overflowPunct w:val="0"/>
        <w:spacing w:before="76"/>
        <w:jc w:val="center"/>
        <w:outlineLvl w:val="0"/>
        <w:rPr>
          <w:b/>
          <w:bCs/>
          <w:spacing w:val="-1"/>
        </w:rPr>
      </w:pPr>
    </w:p>
    <w:p w:rsidR="0060628F" w:rsidRPr="0060628F" w:rsidRDefault="0060628F" w:rsidP="0060628F">
      <w:pPr>
        <w:kinsoku w:val="0"/>
        <w:overflowPunct w:val="0"/>
        <w:spacing w:before="59"/>
        <w:ind w:left="-426" w:right="119"/>
        <w:jc w:val="center"/>
        <w:outlineLvl w:val="0"/>
      </w:pPr>
      <w:r w:rsidRPr="0060628F">
        <w:rPr>
          <w:b/>
          <w:bCs/>
        </w:rPr>
        <w:t>Guidelines for making an a</w:t>
      </w:r>
      <w:r>
        <w:rPr>
          <w:b/>
          <w:bCs/>
        </w:rPr>
        <w:t>pplication for the consent to an Exchange</w:t>
      </w:r>
      <w:r w:rsidRPr="0060628F">
        <w:rPr>
          <w:b/>
          <w:bCs/>
        </w:rPr>
        <w:t xml:space="preserve"> of</w:t>
      </w:r>
      <w:r>
        <w:rPr>
          <w:b/>
          <w:bCs/>
        </w:rPr>
        <w:t xml:space="preserve"> Charity property</w:t>
      </w:r>
    </w:p>
    <w:p w:rsidR="0060628F" w:rsidRPr="0060628F" w:rsidRDefault="0060628F" w:rsidP="0060628F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120" w:right="352"/>
      </w:pPr>
      <w:r>
        <w:t xml:space="preserve">Applications for consent to Exchange </w:t>
      </w:r>
      <w:r>
        <w:rPr>
          <w:spacing w:val="-2"/>
        </w:rPr>
        <w:t>m</w:t>
      </w:r>
      <w:r>
        <w:rPr>
          <w:spacing w:val="-1"/>
        </w:rPr>
        <w:t>u</w:t>
      </w:r>
      <w:r>
        <w:t>st be</w:t>
      </w:r>
      <w:r>
        <w:rPr>
          <w:spacing w:val="-1"/>
        </w:rPr>
        <w:t xml:space="preserve"> </w:t>
      </w:r>
      <w:r>
        <w:rPr>
          <w:u w:val="single"/>
        </w:rPr>
        <w:t>co</w:t>
      </w:r>
      <w:r>
        <w:rPr>
          <w:spacing w:val="-2"/>
          <w:u w:val="single"/>
        </w:rPr>
        <w:t>m</w:t>
      </w:r>
      <w:r>
        <w:rPr>
          <w:u w:val="single"/>
        </w:rPr>
        <w:t xml:space="preserve">pleted in duplicate </w:t>
      </w:r>
      <w:r>
        <w:t>and signed by not less than two-thirds of the trustees (see note on trustees).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120" w:right="211"/>
      </w:pPr>
      <w:r>
        <w:t>Brief particulars of the application should also be set out in the enclosed printed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>or the Authority.”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120" w:right="294"/>
      </w:pPr>
      <w:r>
        <w:t>At 4 and 5 of the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</w:t>
      </w:r>
      <w:r>
        <w:t xml:space="preserve">a short description of both properties is all that is necessary, but it </w:t>
      </w:r>
      <w:r>
        <w:rPr>
          <w:spacing w:val="-2"/>
        </w:rPr>
        <w:t>m</w:t>
      </w:r>
      <w:r>
        <w:rPr>
          <w:spacing w:val="-1"/>
        </w:rPr>
        <w:t>u</w:t>
      </w:r>
      <w:r>
        <w:t xml:space="preserve">st give the </w:t>
      </w:r>
      <w:r>
        <w:rPr>
          <w:spacing w:val="-2"/>
        </w:rPr>
        <w:t>m</w:t>
      </w:r>
      <w:r>
        <w:t>easure</w:t>
      </w:r>
      <w:r>
        <w:rPr>
          <w:spacing w:val="-2"/>
        </w:rPr>
        <w:t>m</w:t>
      </w:r>
      <w:r>
        <w:t>ents of</w:t>
      </w:r>
      <w:r>
        <w:rPr>
          <w:spacing w:val="-1"/>
        </w:rPr>
        <w:t xml:space="preserve"> </w:t>
      </w:r>
      <w:r>
        <w:t>the area of</w:t>
      </w:r>
      <w:r>
        <w:rPr>
          <w:spacing w:val="-1"/>
        </w:rPr>
        <w:t xml:space="preserve"> </w:t>
      </w:r>
      <w:r>
        <w:t>the property as this will have a bearing on the adequacy of the price.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120" w:right="1590"/>
      </w:pPr>
      <w:r>
        <w:rPr>
          <w:spacing w:val="-2"/>
        </w:rPr>
        <w:t>W</w:t>
      </w:r>
      <w:r>
        <w:rPr>
          <w:spacing w:val="-1"/>
        </w:rPr>
        <w:t>h</w:t>
      </w:r>
      <w:r>
        <w:t>en returning the co</w:t>
      </w:r>
      <w:r>
        <w:rPr>
          <w:spacing w:val="-2"/>
        </w:rPr>
        <w:t>m</w:t>
      </w:r>
      <w:r>
        <w:rPr>
          <w:spacing w:val="-1"/>
        </w:rPr>
        <w:t>p</w:t>
      </w:r>
      <w:r>
        <w:t>leted for</w:t>
      </w:r>
      <w:r>
        <w:rPr>
          <w:spacing w:val="-2"/>
        </w:rPr>
        <w:t>m</w:t>
      </w:r>
      <w:r>
        <w:t xml:space="preserve">s, I would be obliged for any of the </w:t>
      </w:r>
      <w:proofErr w:type="spellStart"/>
      <w:r>
        <w:t>under</w:t>
      </w:r>
      <w:r>
        <w:rPr>
          <w:spacing w:val="-2"/>
        </w:rPr>
        <w:t>m</w:t>
      </w:r>
      <w:r>
        <w:t>entioned</w:t>
      </w:r>
      <w:proofErr w:type="spellEnd"/>
      <w:r>
        <w:t>: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numPr>
          <w:ilvl w:val="0"/>
          <w:numId w:val="4"/>
        </w:numPr>
        <w:tabs>
          <w:tab w:val="left" w:pos="1200"/>
        </w:tabs>
        <w:kinsoku w:val="0"/>
        <w:overflowPunct w:val="0"/>
        <w:ind w:right="369" w:hanging="720"/>
      </w:pPr>
      <w:r>
        <w:t>A copy of the Deed vesting the property in the Charity applicants for the Authority’s consent.</w:t>
      </w:r>
    </w:p>
    <w:p w:rsidR="00EB230F" w:rsidRDefault="00C30E43">
      <w:pPr>
        <w:pStyle w:val="BodyText"/>
        <w:numPr>
          <w:ilvl w:val="0"/>
          <w:numId w:val="4"/>
        </w:numPr>
        <w:tabs>
          <w:tab w:val="left" w:pos="1200"/>
        </w:tabs>
        <w:kinsoku w:val="0"/>
        <w:overflowPunct w:val="0"/>
        <w:ind w:right="167" w:hanging="720"/>
      </w:pPr>
      <w:r>
        <w:t>A copy of the Deed or other Instru</w:t>
      </w:r>
      <w:r>
        <w:rPr>
          <w:spacing w:val="-2"/>
        </w:rPr>
        <w:t>m</w:t>
      </w:r>
      <w:r>
        <w:t>ent setting out the charitable trusts affecting the property (in the absence of a declared Charitable Trust please specify the charitable purposes for which the property is used on the form entitled “Me</w:t>
      </w:r>
      <w:r>
        <w:rPr>
          <w:spacing w:val="-2"/>
        </w:rPr>
        <w:t>m</w:t>
      </w:r>
      <w:r>
        <w:t xml:space="preserve">o </w:t>
      </w:r>
      <w:r>
        <w:rPr>
          <w:spacing w:val="-1"/>
        </w:rPr>
        <w:t>f</w:t>
      </w:r>
      <w:r>
        <w:t>or the Authority” at item</w:t>
      </w:r>
      <w:r>
        <w:rPr>
          <w:spacing w:val="-2"/>
        </w:rPr>
        <w:t xml:space="preserve"> </w:t>
      </w:r>
      <w:r>
        <w:t>9).</w:t>
      </w:r>
    </w:p>
    <w:p w:rsidR="00EB230F" w:rsidRDefault="00C30E43">
      <w:pPr>
        <w:pStyle w:val="BodyText"/>
        <w:numPr>
          <w:ilvl w:val="0"/>
          <w:numId w:val="4"/>
        </w:numPr>
        <w:tabs>
          <w:tab w:val="left" w:pos="1200"/>
        </w:tabs>
        <w:kinsoku w:val="0"/>
        <w:overflowPunct w:val="0"/>
        <w:ind w:right="486" w:hanging="720"/>
      </w:pPr>
      <w:r>
        <w:t xml:space="preserve">An independent Auctioneers Valuation of the full open </w:t>
      </w:r>
      <w:r>
        <w:rPr>
          <w:spacing w:val="-2"/>
        </w:rPr>
        <w:t>m</w:t>
      </w:r>
      <w:r>
        <w:t>arket value of both properties and certi</w:t>
      </w:r>
      <w:r>
        <w:rPr>
          <w:spacing w:val="-1"/>
        </w:rPr>
        <w:t>f</w:t>
      </w:r>
      <w:r>
        <w:t>ying that there is equality of</w:t>
      </w:r>
      <w:r>
        <w:rPr>
          <w:spacing w:val="-1"/>
        </w:rPr>
        <w:t xml:space="preserve"> </w:t>
      </w:r>
      <w:r>
        <w:t>exchange.</w:t>
      </w:r>
    </w:p>
    <w:p w:rsidR="00EB230F" w:rsidRDefault="00C30E43">
      <w:pPr>
        <w:pStyle w:val="BodyText"/>
        <w:numPr>
          <w:ilvl w:val="0"/>
          <w:numId w:val="4"/>
        </w:numPr>
        <w:tabs>
          <w:tab w:val="left" w:pos="1200"/>
        </w:tabs>
        <w:kinsoku w:val="0"/>
        <w:overflowPunct w:val="0"/>
        <w:spacing w:before="5" w:line="274" w:lineRule="exact"/>
        <w:ind w:right="223" w:hanging="720"/>
      </w:pPr>
      <w:r>
        <w:t xml:space="preserve">The Trustees’ proposals for the application of any </w:t>
      </w:r>
      <w:r>
        <w:rPr>
          <w:spacing w:val="-2"/>
        </w:rPr>
        <w:t>m</w:t>
      </w:r>
      <w:r>
        <w:t>onetary consideration involved in the transaction.</w:t>
      </w:r>
    </w:p>
    <w:p w:rsidR="00EB230F" w:rsidRDefault="00C30E43">
      <w:pPr>
        <w:pStyle w:val="BodyText"/>
        <w:numPr>
          <w:ilvl w:val="0"/>
          <w:numId w:val="4"/>
        </w:numPr>
        <w:tabs>
          <w:tab w:val="left" w:pos="1200"/>
        </w:tabs>
        <w:kinsoku w:val="0"/>
        <w:overflowPunct w:val="0"/>
        <w:spacing w:line="276" w:lineRule="exact"/>
        <w:ind w:right="240" w:hanging="720"/>
      </w:pPr>
      <w:r>
        <w:t xml:space="preserve">The </w:t>
      </w:r>
      <w:r w:rsidR="000853B8">
        <w:t>Registered Charity</w:t>
      </w:r>
      <w:r>
        <w:t xml:space="preserve"> </w:t>
      </w:r>
      <w:r w:rsidR="000853B8">
        <w:t>N</w:t>
      </w:r>
      <w:r>
        <w:t>u</w:t>
      </w:r>
      <w:r>
        <w:rPr>
          <w:spacing w:val="-2"/>
        </w:rPr>
        <w:t>m</w:t>
      </w:r>
      <w:r>
        <w:t>ber should be provided on both the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</w:t>
      </w:r>
      <w:r>
        <w:t>for the Authority and the Exchange For</w:t>
      </w:r>
      <w:r>
        <w:rPr>
          <w:spacing w:val="-2"/>
        </w:rPr>
        <w:t>m</w:t>
      </w:r>
      <w:r>
        <w:t>s.</w:t>
      </w:r>
    </w:p>
    <w:p w:rsidR="00EB230F" w:rsidRDefault="00EB230F">
      <w:pPr>
        <w:kinsoku w:val="0"/>
        <w:overflowPunct w:val="0"/>
        <w:spacing w:before="13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480" w:right="128"/>
      </w:pPr>
      <w:r>
        <w:t>Photocopies of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ents sub</w:t>
      </w:r>
      <w:r>
        <w:rPr>
          <w:spacing w:val="-2"/>
        </w:rPr>
        <w:t>m</w:t>
      </w:r>
      <w:r>
        <w:t>itted with the applications will not be returned when the application has been processed unless a specific request to return them</w:t>
      </w:r>
      <w:r>
        <w:rPr>
          <w:spacing w:val="-2"/>
        </w:rPr>
        <w:t xml:space="preserve"> </w:t>
      </w:r>
      <w:r>
        <w:t>is received.</w:t>
      </w:r>
    </w:p>
    <w:p w:rsidR="00EB230F" w:rsidRDefault="00EB230F">
      <w:pPr>
        <w:pStyle w:val="BodyText"/>
        <w:kinsoku w:val="0"/>
        <w:overflowPunct w:val="0"/>
        <w:ind w:left="480" w:right="128"/>
        <w:sectPr w:rsidR="00EB230F" w:rsidSect="0060628F">
          <w:type w:val="continuous"/>
          <w:pgSz w:w="11905" w:h="16840"/>
          <w:pgMar w:top="538" w:right="1680" w:bottom="280" w:left="1680" w:header="720" w:footer="720" w:gutter="0"/>
          <w:cols w:space="720"/>
          <w:noEndnote/>
        </w:sectPr>
      </w:pPr>
    </w:p>
    <w:tbl>
      <w:tblPr>
        <w:tblStyle w:val="TableGrid"/>
        <w:tblW w:w="0" w:type="auto"/>
        <w:tblInd w:w="106" w:type="dxa"/>
        <w:tblLook w:val="04A0"/>
      </w:tblPr>
      <w:tblGrid>
        <w:gridCol w:w="4113"/>
        <w:gridCol w:w="425"/>
        <w:gridCol w:w="4112"/>
      </w:tblGrid>
      <w:tr w:rsidR="00770982" w:rsidTr="000853B8">
        <w:tc>
          <w:tcPr>
            <w:tcW w:w="4113" w:type="dxa"/>
          </w:tcPr>
          <w:p w:rsidR="00770982" w:rsidRPr="00FA39B0" w:rsidRDefault="00770982" w:rsidP="004C0043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 w:rsidRPr="00FA39B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Charity: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70982" w:rsidRPr="00FA39B0" w:rsidRDefault="00770982" w:rsidP="004C0043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2" w:type="dxa"/>
          </w:tcPr>
          <w:p w:rsidR="00770982" w:rsidRPr="00FA39B0" w:rsidRDefault="000853B8" w:rsidP="004C0043">
            <w:pPr>
              <w:kinsoku w:val="0"/>
              <w:overflowPunct w:val="0"/>
              <w:spacing w:before="6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Registered Charity</w:t>
            </w:r>
            <w:r w:rsidR="00770982" w:rsidRPr="00FA39B0">
              <w:rPr>
                <w:rFonts w:ascii="Arial" w:eastAsia="Times New Roman" w:hAnsi="Arial" w:cs="Arial"/>
                <w:sz w:val="24"/>
                <w:szCs w:val="24"/>
              </w:rPr>
              <w:t xml:space="preserve"> No.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770982" w:rsidRDefault="00770982" w:rsidP="0060628F">
      <w:pPr>
        <w:kinsoku w:val="0"/>
        <w:overflowPunct w:val="0"/>
        <w:spacing w:before="69" w:line="480" w:lineRule="auto"/>
        <w:outlineLvl w:val="0"/>
        <w:rPr>
          <w:rFonts w:ascii="Arial" w:hAnsi="Arial" w:cs="Arial"/>
          <w:b/>
          <w:bCs/>
          <w:spacing w:val="-1"/>
          <w:u w:val="thick"/>
        </w:rPr>
      </w:pPr>
    </w:p>
    <w:p w:rsidR="0060628F" w:rsidRPr="0060628F" w:rsidRDefault="0060628F" w:rsidP="0060628F">
      <w:pPr>
        <w:kinsoku w:val="0"/>
        <w:overflowPunct w:val="0"/>
        <w:spacing w:before="69" w:line="480" w:lineRule="auto"/>
        <w:outlineLvl w:val="0"/>
        <w:rPr>
          <w:rFonts w:ascii="Arial" w:hAnsi="Arial" w:cs="Arial"/>
          <w:b/>
          <w:bCs/>
          <w:spacing w:val="-1"/>
          <w:u w:val="thick"/>
        </w:rPr>
      </w:pPr>
      <w:r w:rsidRPr="0060628F">
        <w:rPr>
          <w:rFonts w:ascii="Arial" w:hAnsi="Arial" w:cs="Arial"/>
          <w:b/>
          <w:bCs/>
          <w:spacing w:val="-1"/>
          <w:u w:val="thick"/>
        </w:rPr>
        <w:t>M</w:t>
      </w:r>
      <w:r w:rsidRPr="0060628F">
        <w:rPr>
          <w:rFonts w:ascii="Arial" w:hAnsi="Arial" w:cs="Arial"/>
          <w:b/>
          <w:bCs/>
          <w:u w:val="thick"/>
        </w:rPr>
        <w:t>E</w:t>
      </w:r>
      <w:r w:rsidRPr="0060628F">
        <w:rPr>
          <w:rFonts w:ascii="Arial" w:hAnsi="Arial" w:cs="Arial"/>
          <w:b/>
          <w:bCs/>
          <w:spacing w:val="-1"/>
          <w:u w:val="thick"/>
        </w:rPr>
        <w:t>MO</w:t>
      </w:r>
      <w:r w:rsidRPr="0060628F">
        <w:rPr>
          <w:rFonts w:ascii="Arial" w:hAnsi="Arial" w:cs="Arial"/>
          <w:b/>
          <w:bCs/>
          <w:u w:val="thick"/>
        </w:rPr>
        <w:t xml:space="preserve"> </w:t>
      </w:r>
      <w:r w:rsidRPr="0060628F">
        <w:rPr>
          <w:rFonts w:ascii="Arial" w:hAnsi="Arial" w:cs="Arial"/>
          <w:b/>
          <w:bCs/>
          <w:spacing w:val="-1"/>
          <w:u w:val="thick"/>
        </w:rPr>
        <w:t>FOR</w:t>
      </w:r>
      <w:r w:rsidRPr="0060628F">
        <w:rPr>
          <w:rFonts w:ascii="Arial" w:hAnsi="Arial" w:cs="Arial"/>
          <w:b/>
          <w:bCs/>
          <w:u w:val="thick"/>
        </w:rPr>
        <w:t xml:space="preserve"> </w:t>
      </w:r>
      <w:r w:rsidRPr="0060628F">
        <w:rPr>
          <w:rFonts w:ascii="Arial" w:hAnsi="Arial" w:cs="Arial"/>
          <w:b/>
          <w:bCs/>
          <w:spacing w:val="-1"/>
          <w:u w:val="thick"/>
        </w:rPr>
        <w:t>THE</w:t>
      </w:r>
      <w:r w:rsidRPr="0060628F">
        <w:rPr>
          <w:rFonts w:ascii="Arial" w:hAnsi="Arial" w:cs="Arial"/>
          <w:b/>
          <w:bCs/>
          <w:spacing w:val="1"/>
          <w:u w:val="thick"/>
        </w:rPr>
        <w:t xml:space="preserve"> </w:t>
      </w:r>
      <w:r w:rsidRPr="0060628F">
        <w:rPr>
          <w:rFonts w:ascii="Arial" w:hAnsi="Arial" w:cs="Arial"/>
          <w:b/>
          <w:bCs/>
          <w:spacing w:val="-1"/>
          <w:u w:val="thick"/>
        </w:rPr>
        <w:t>AUTHORITY</w:t>
      </w:r>
      <w:r w:rsidRPr="0060628F">
        <w:rPr>
          <w:rFonts w:ascii="Arial" w:hAnsi="Arial" w:cs="Arial"/>
          <w:b/>
          <w:bCs/>
          <w:u w:val="thick"/>
        </w:rPr>
        <w:t xml:space="preserve"> </w:t>
      </w:r>
      <w:r w:rsidRPr="0060628F">
        <w:rPr>
          <w:rFonts w:ascii="Arial" w:hAnsi="Arial" w:cs="Arial"/>
          <w:b/>
          <w:bCs/>
          <w:spacing w:val="-1"/>
          <w:u w:val="thick"/>
        </w:rPr>
        <w:t>FOR</w:t>
      </w:r>
      <w:r w:rsidRPr="0060628F">
        <w:rPr>
          <w:rFonts w:ascii="Arial" w:hAnsi="Arial" w:cs="Arial"/>
          <w:b/>
          <w:bCs/>
          <w:u w:val="thick"/>
        </w:rPr>
        <w:t xml:space="preserve"> </w:t>
      </w:r>
      <w:r w:rsidRPr="0060628F">
        <w:rPr>
          <w:rFonts w:ascii="Arial" w:hAnsi="Arial" w:cs="Arial"/>
          <w:b/>
          <w:bCs/>
          <w:spacing w:val="-1"/>
          <w:u w:val="thick"/>
        </w:rPr>
        <w:t>THE</w:t>
      </w:r>
    </w:p>
    <w:p w:rsidR="0060628F" w:rsidRPr="0060628F" w:rsidRDefault="0060628F" w:rsidP="0060628F">
      <w:pPr>
        <w:kinsoku w:val="0"/>
        <w:overflowPunct w:val="0"/>
        <w:spacing w:before="69" w:line="480" w:lineRule="auto"/>
        <w:outlineLvl w:val="0"/>
        <w:rPr>
          <w:rFonts w:ascii="Arial" w:hAnsi="Arial" w:cs="Arial"/>
        </w:rPr>
      </w:pPr>
      <w:r w:rsidRPr="0060628F">
        <w:rPr>
          <w:rFonts w:ascii="Arial" w:hAnsi="Arial" w:cs="Arial"/>
          <w:b/>
          <w:bCs/>
          <w:spacing w:val="-1"/>
          <w:u w:val="thick"/>
        </w:rPr>
        <w:t>PROPERTY:</w:t>
      </w:r>
    </w:p>
    <w:p w:rsidR="0060628F" w:rsidRPr="0060628F" w:rsidRDefault="0060628F" w:rsidP="0060628F">
      <w:pPr>
        <w:kinsoku w:val="0"/>
        <w:overflowPunct w:val="0"/>
        <w:spacing w:line="200" w:lineRule="exact"/>
        <w:rPr>
          <w:sz w:val="20"/>
          <w:szCs w:val="20"/>
        </w:rPr>
      </w:pPr>
    </w:p>
    <w:p w:rsidR="0060628F" w:rsidRPr="0060628F" w:rsidRDefault="0060628F" w:rsidP="0060628F">
      <w:pPr>
        <w:kinsoku w:val="0"/>
        <w:overflowPunct w:val="0"/>
        <w:spacing w:line="200" w:lineRule="exact"/>
        <w:rPr>
          <w:sz w:val="20"/>
          <w:szCs w:val="20"/>
        </w:rPr>
      </w:pPr>
    </w:p>
    <w:p w:rsidR="0060628F" w:rsidRPr="0060628F" w:rsidRDefault="0060628F" w:rsidP="00770982">
      <w:pPr>
        <w:numPr>
          <w:ilvl w:val="1"/>
          <w:numId w:val="4"/>
        </w:numPr>
        <w:tabs>
          <w:tab w:val="left" w:pos="709"/>
          <w:tab w:val="left" w:pos="2319"/>
          <w:tab w:val="left" w:pos="4111"/>
        </w:tabs>
        <w:kinsoku w:val="0"/>
        <w:overflowPunct w:val="0"/>
        <w:spacing w:before="69"/>
        <w:ind w:firstLine="0"/>
        <w:outlineLvl w:val="0"/>
      </w:pPr>
      <w:r w:rsidRPr="0060628F">
        <w:rPr>
          <w:b/>
          <w:bCs/>
          <w:spacing w:val="-1"/>
          <w:u w:val="single"/>
        </w:rPr>
        <w:t>A</w:t>
      </w:r>
      <w:r w:rsidRPr="0060628F">
        <w:rPr>
          <w:b/>
          <w:bCs/>
          <w:spacing w:val="-3"/>
          <w:u w:val="single"/>
        </w:rPr>
        <w:t>PP</w:t>
      </w:r>
      <w:r w:rsidRPr="0060628F">
        <w:rPr>
          <w:b/>
          <w:bCs/>
          <w:u w:val="single"/>
        </w:rPr>
        <w:t>L</w:t>
      </w:r>
      <w:r w:rsidRPr="0060628F">
        <w:rPr>
          <w:b/>
          <w:bCs/>
          <w:spacing w:val="-1"/>
          <w:u w:val="single"/>
        </w:rPr>
        <w:t>ICATIO</w:t>
      </w:r>
      <w:r w:rsidRPr="0060628F">
        <w:rPr>
          <w:b/>
          <w:bCs/>
          <w:u w:val="single"/>
        </w:rPr>
        <w:t>N</w:t>
      </w:r>
      <w:r w:rsidRPr="0060628F">
        <w:rPr>
          <w:b/>
          <w:bCs/>
        </w:rPr>
        <w:tab/>
      </w:r>
      <w:r w:rsidRPr="0060628F">
        <w:rPr>
          <w:b/>
          <w:bCs/>
          <w:spacing w:val="-1"/>
        </w:rPr>
        <w:t>T</w:t>
      </w:r>
      <w:r w:rsidRPr="0060628F">
        <w:rPr>
          <w:b/>
          <w:bCs/>
        </w:rPr>
        <w:t>o</w:t>
      </w:r>
      <w:r w:rsidRPr="0060628F">
        <w:rPr>
          <w:b/>
          <w:bCs/>
          <w:spacing w:val="-1"/>
        </w:rPr>
        <w:t xml:space="preserve"> Sanctio</w:t>
      </w:r>
      <w:r w:rsidRPr="0060628F">
        <w:rPr>
          <w:b/>
          <w:bCs/>
        </w:rPr>
        <w:t>n</w:t>
      </w:r>
      <w:r w:rsidRPr="0060628F">
        <w:rPr>
          <w:b/>
          <w:bCs/>
          <w:spacing w:val="-1"/>
        </w:rPr>
        <w:t xml:space="preserve"> </w:t>
      </w:r>
      <w:r w:rsidR="00770982">
        <w:rPr>
          <w:b/>
          <w:bCs/>
          <w:spacing w:val="-1"/>
        </w:rPr>
        <w:t>Exchange</w:t>
      </w:r>
      <w:r w:rsidRPr="0060628F">
        <w:rPr>
          <w:b/>
          <w:bCs/>
          <w:spacing w:val="-1"/>
        </w:rPr>
        <w:t xml:space="preserve"> o</w:t>
      </w:r>
      <w:r w:rsidRPr="0060628F">
        <w:rPr>
          <w:b/>
          <w:bCs/>
        </w:rPr>
        <w:t>f</w:t>
      </w:r>
      <w:r w:rsidRPr="0060628F">
        <w:rPr>
          <w:b/>
          <w:bCs/>
          <w:spacing w:val="1"/>
        </w:rPr>
        <w:t xml:space="preserve"> </w:t>
      </w:r>
      <w:r w:rsidRPr="0060628F">
        <w:rPr>
          <w:b/>
          <w:bCs/>
          <w:spacing w:val="-1"/>
        </w:rPr>
        <w:t>Trus</w:t>
      </w:r>
      <w:r w:rsidRPr="0060628F">
        <w:rPr>
          <w:b/>
          <w:bCs/>
        </w:rPr>
        <w:t>t</w:t>
      </w:r>
      <w:r w:rsidRPr="0060628F">
        <w:rPr>
          <w:b/>
          <w:bCs/>
          <w:spacing w:val="-1"/>
        </w:rPr>
        <w:t xml:space="preserve"> </w:t>
      </w:r>
      <w:r w:rsidR="00770982" w:rsidRPr="0060628F">
        <w:rPr>
          <w:b/>
          <w:bCs/>
          <w:spacing w:val="-3"/>
        </w:rPr>
        <w:t>P</w:t>
      </w:r>
      <w:r w:rsidR="00770982" w:rsidRPr="0060628F">
        <w:rPr>
          <w:b/>
          <w:bCs/>
          <w:spacing w:val="-1"/>
        </w:rPr>
        <w:t>roperty</w:t>
      </w:r>
    </w:p>
    <w:p w:rsidR="0060628F" w:rsidRPr="0060628F" w:rsidRDefault="0060628F" w:rsidP="0060628F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60628F" w:rsidRPr="0060628F" w:rsidRDefault="0060628F" w:rsidP="00770982">
      <w:pPr>
        <w:tabs>
          <w:tab w:val="left" w:pos="4395"/>
        </w:tabs>
        <w:kinsoku w:val="0"/>
        <w:overflowPunct w:val="0"/>
      </w:pPr>
      <w:r w:rsidRPr="0060628F">
        <w:rPr>
          <w:b/>
          <w:bCs/>
          <w:spacing w:val="-1"/>
        </w:rPr>
        <w:t>(</w:t>
      </w:r>
      <w:proofErr w:type="gramStart"/>
      <w:r w:rsidRPr="0060628F">
        <w:rPr>
          <w:b/>
          <w:bCs/>
          <w:spacing w:val="-1"/>
        </w:rPr>
        <w:t>e.g</w:t>
      </w:r>
      <w:proofErr w:type="gramEnd"/>
      <w:r w:rsidRPr="0060628F">
        <w:rPr>
          <w:b/>
          <w:bCs/>
        </w:rPr>
        <w:t>.</w:t>
      </w:r>
      <w:r w:rsidRPr="0060628F">
        <w:rPr>
          <w:b/>
          <w:bCs/>
          <w:spacing w:val="-1"/>
        </w:rPr>
        <w:t xml:space="preserve"> sale</w:t>
      </w:r>
      <w:r w:rsidRPr="0060628F">
        <w:rPr>
          <w:b/>
          <w:bCs/>
        </w:rPr>
        <w:t>,</w:t>
      </w:r>
      <w:r w:rsidRPr="0060628F">
        <w:rPr>
          <w:b/>
          <w:bCs/>
          <w:spacing w:val="-1"/>
        </w:rPr>
        <w:t xml:space="preserve"> lease</w:t>
      </w:r>
      <w:r w:rsidRPr="0060628F">
        <w:rPr>
          <w:b/>
          <w:bCs/>
        </w:rPr>
        <w:t>,</w:t>
      </w:r>
      <w:r w:rsidRPr="0060628F">
        <w:rPr>
          <w:b/>
          <w:bCs/>
          <w:spacing w:val="-1"/>
        </w:rPr>
        <w:t xml:space="preserve"> trans</w:t>
      </w:r>
      <w:r w:rsidRPr="0060628F">
        <w:rPr>
          <w:b/>
          <w:bCs/>
          <w:spacing w:val="1"/>
        </w:rPr>
        <w:t>f</w:t>
      </w:r>
      <w:r w:rsidRPr="0060628F">
        <w:rPr>
          <w:b/>
          <w:bCs/>
          <w:spacing w:val="-1"/>
        </w:rPr>
        <w:t>er)</w:t>
      </w:r>
      <w:r w:rsidR="00770982">
        <w:rPr>
          <w:b/>
          <w:bCs/>
          <w:spacing w:val="-1"/>
        </w:rPr>
        <w:tab/>
      </w:r>
      <w:r w:rsidR="00770982">
        <w:rPr>
          <w:b/>
          <w:bCs/>
          <w:spacing w:val="-1"/>
        </w:rPr>
        <w:tab/>
      </w:r>
      <w:r w:rsidR="00770982">
        <w:rPr>
          <w:b/>
          <w:bCs/>
          <w:spacing w:val="-1"/>
        </w:rPr>
        <w:tab/>
      </w:r>
      <w:r w:rsidR="00770982">
        <w:rPr>
          <w:b/>
          <w:bCs/>
          <w:spacing w:val="-1"/>
        </w:rPr>
        <w:tab/>
      </w:r>
      <w:r w:rsidR="00770982">
        <w:rPr>
          <w:b/>
          <w:bCs/>
          <w:spacing w:val="-1"/>
        </w:rPr>
        <w:tab/>
      </w:r>
    </w:p>
    <w:p w:rsidR="00EB230F" w:rsidRDefault="00EB230F" w:rsidP="0060628F">
      <w:pPr>
        <w:kinsoku w:val="0"/>
        <w:overflowPunct w:val="0"/>
        <w:spacing w:line="200" w:lineRule="exact"/>
        <w:ind w:left="-567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9" w:line="260" w:lineRule="exact"/>
        <w:rPr>
          <w:sz w:val="26"/>
          <w:szCs w:val="26"/>
        </w:rPr>
      </w:pPr>
    </w:p>
    <w:p w:rsidR="00EB230F" w:rsidRDefault="00C30E43" w:rsidP="0060628F">
      <w:pPr>
        <w:pStyle w:val="Heading1"/>
        <w:numPr>
          <w:ilvl w:val="1"/>
          <w:numId w:val="4"/>
        </w:numPr>
        <w:tabs>
          <w:tab w:val="left" w:pos="0"/>
          <w:tab w:val="left" w:pos="5119"/>
        </w:tabs>
        <w:kinsoku w:val="0"/>
        <w:overflowPunct w:val="0"/>
        <w:spacing w:line="359" w:lineRule="auto"/>
        <w:ind w:left="709" w:right="849" w:hanging="709"/>
        <w:rPr>
          <w:sz w:val="20"/>
          <w:szCs w:val="20"/>
        </w:rPr>
      </w:pPr>
      <w:r>
        <w:rPr>
          <w:spacing w:val="-1"/>
          <w:u w:val="thick"/>
        </w:rPr>
        <w:t>A</w:t>
      </w:r>
      <w:r>
        <w:rPr>
          <w:spacing w:val="-3"/>
          <w:u w:val="thick"/>
        </w:rPr>
        <w:t>PP</w:t>
      </w:r>
      <w:r>
        <w:rPr>
          <w:u w:val="thick"/>
        </w:rPr>
        <w:t>L</w:t>
      </w:r>
      <w:r>
        <w:rPr>
          <w:spacing w:val="-1"/>
          <w:u w:val="thick"/>
        </w:rPr>
        <w:t>ICA</w:t>
      </w:r>
      <w:r>
        <w:rPr>
          <w:u w:val="thick"/>
        </w:rPr>
        <w:t>T</w:t>
      </w:r>
      <w:r>
        <w:rPr>
          <w:spacing w:val="-1"/>
          <w:u w:val="thick"/>
        </w:rPr>
        <w:t>ION:</w:t>
      </w:r>
      <w:r>
        <w:rPr>
          <w:spacing w:val="-1"/>
          <w:u w:val="none"/>
        </w:rPr>
        <w:tab/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C30E43" w:rsidP="0060628F">
      <w:pPr>
        <w:numPr>
          <w:ilvl w:val="1"/>
          <w:numId w:val="4"/>
        </w:numPr>
        <w:tabs>
          <w:tab w:val="left" w:pos="709"/>
        </w:tabs>
        <w:kinsoku w:val="0"/>
        <w:overflowPunct w:val="0"/>
        <w:ind w:left="709" w:hanging="709"/>
      </w:pPr>
      <w:r>
        <w:rPr>
          <w:b/>
          <w:bCs/>
          <w:spacing w:val="-1"/>
          <w:u w:val="thick"/>
        </w:rPr>
        <w:t>A</w:t>
      </w:r>
      <w:r>
        <w:rPr>
          <w:b/>
          <w:bCs/>
          <w:spacing w:val="-3"/>
          <w:u w:val="thick"/>
        </w:rPr>
        <w:t>PP</w:t>
      </w:r>
      <w:r>
        <w:rPr>
          <w:b/>
          <w:bCs/>
          <w:u w:val="thick"/>
        </w:rPr>
        <w:t>L</w:t>
      </w:r>
      <w:r>
        <w:rPr>
          <w:b/>
          <w:bCs/>
          <w:spacing w:val="-1"/>
          <w:u w:val="thick"/>
        </w:rPr>
        <w:t>ICAN</w:t>
      </w:r>
      <w:r>
        <w:rPr>
          <w:b/>
          <w:bCs/>
          <w:u w:val="thick"/>
        </w:rPr>
        <w:t>TS:</w:t>
      </w:r>
    </w:p>
    <w:p w:rsidR="00EB230F" w:rsidRDefault="00EB230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B230F" w:rsidRDefault="00C30E43" w:rsidP="0060628F">
      <w:pPr>
        <w:kinsoku w:val="0"/>
        <w:overflowPunct w:val="0"/>
        <w:spacing w:line="360" w:lineRule="auto"/>
        <w:ind w:left="709" w:right="5518"/>
      </w:pPr>
      <w:r>
        <w:rPr>
          <w:b/>
          <w:bCs/>
        </w:rPr>
        <w:t xml:space="preserve">(Applicants </w:t>
      </w:r>
      <w:r>
        <w:rPr>
          <w:b/>
          <w:bCs/>
          <w:spacing w:val="1"/>
        </w:rPr>
        <w:t>wh</w:t>
      </w:r>
      <w:r>
        <w:rPr>
          <w:b/>
          <w:bCs/>
        </w:rPr>
        <w:t xml:space="preserve">o </w:t>
      </w:r>
      <w:r>
        <w:rPr>
          <w:b/>
          <w:bCs/>
          <w:spacing w:val="-4"/>
        </w:rPr>
        <w:t>m</w:t>
      </w:r>
      <w:r>
        <w:rPr>
          <w:b/>
          <w:bCs/>
          <w:spacing w:val="1"/>
        </w:rPr>
        <w:t>u</w:t>
      </w:r>
      <w:r>
        <w:rPr>
          <w:b/>
          <w:bCs/>
        </w:rPr>
        <w:t xml:space="preserve">st be </w:t>
      </w:r>
      <w:r>
        <w:rPr>
          <w:b/>
          <w:bCs/>
          <w:spacing w:val="-1"/>
        </w:rPr>
        <w:t>a</w:t>
      </w:r>
      <w:r>
        <w:rPr>
          <w:b/>
          <w:bCs/>
        </w:rPr>
        <w:t>t</w:t>
      </w:r>
      <w:r>
        <w:rPr>
          <w:b/>
          <w:bCs/>
          <w:spacing w:val="-1"/>
        </w:rPr>
        <w:t xml:space="preserve"> leas</w:t>
      </w:r>
      <w:r>
        <w:rPr>
          <w:b/>
          <w:bCs/>
        </w:rPr>
        <w:t>t</w:t>
      </w:r>
      <w:r>
        <w:rPr>
          <w:b/>
          <w:bCs/>
          <w:spacing w:val="-1"/>
        </w:rPr>
        <w:t xml:space="preserve"> t</w:t>
      </w:r>
      <w:r>
        <w:rPr>
          <w:b/>
          <w:bCs/>
          <w:spacing w:val="1"/>
        </w:rPr>
        <w:t>w</w:t>
      </w:r>
      <w:r>
        <w:rPr>
          <w:b/>
          <w:bCs/>
          <w:spacing w:val="-1"/>
        </w:rPr>
        <w:t>o-third</w:t>
      </w:r>
      <w:r>
        <w:rPr>
          <w:b/>
          <w:bCs/>
        </w:rPr>
        <w:t>s</w:t>
      </w:r>
      <w:r>
        <w:rPr>
          <w:b/>
          <w:bCs/>
          <w:spacing w:val="-1"/>
        </w:rPr>
        <w:t xml:space="preserve"> in </w:t>
      </w:r>
      <w:r>
        <w:rPr>
          <w:b/>
          <w:bCs/>
        </w:rPr>
        <w:t>nu</w:t>
      </w:r>
      <w:r>
        <w:rPr>
          <w:b/>
          <w:bCs/>
          <w:spacing w:val="-4"/>
        </w:rPr>
        <w:t>m</w:t>
      </w:r>
      <w:r>
        <w:rPr>
          <w:b/>
          <w:bCs/>
        </w:rPr>
        <w:t>b</w:t>
      </w:r>
      <w:r>
        <w:rPr>
          <w:b/>
          <w:bCs/>
          <w:spacing w:val="-1"/>
        </w:rPr>
        <w:t>e</w:t>
      </w:r>
      <w:r>
        <w:rPr>
          <w:b/>
          <w:bCs/>
        </w:rPr>
        <w:t>r</w:t>
      </w:r>
      <w:r>
        <w:rPr>
          <w:b/>
          <w:bCs/>
          <w:spacing w:val="-1"/>
        </w:rPr>
        <w:t xml:space="preserve"> o</w:t>
      </w:r>
      <w:r>
        <w:rPr>
          <w:b/>
          <w:bCs/>
        </w:rPr>
        <w:t>f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t</w:t>
      </w:r>
      <w:r>
        <w:rPr>
          <w:b/>
          <w:bCs/>
        </w:rPr>
        <w:t>he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</w:t>
      </w:r>
      <w:r>
        <w:rPr>
          <w:b/>
          <w:bCs/>
          <w:spacing w:val="-1"/>
        </w:rPr>
        <w:t>r</w:t>
      </w:r>
      <w:r>
        <w:rPr>
          <w:b/>
          <w:bCs/>
        </w:rPr>
        <w:t>us</w:t>
      </w:r>
      <w:r>
        <w:rPr>
          <w:b/>
          <w:bCs/>
          <w:spacing w:val="-1"/>
        </w:rPr>
        <w:t>tees)</w:t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19" w:line="200" w:lineRule="exact"/>
        <w:rPr>
          <w:sz w:val="20"/>
          <w:szCs w:val="20"/>
        </w:rPr>
      </w:pPr>
    </w:p>
    <w:p w:rsidR="00EB230F" w:rsidRDefault="00C30E43" w:rsidP="00802BF8">
      <w:pPr>
        <w:numPr>
          <w:ilvl w:val="1"/>
          <w:numId w:val="4"/>
        </w:numPr>
        <w:tabs>
          <w:tab w:val="left" w:pos="709"/>
        </w:tabs>
        <w:kinsoku w:val="0"/>
        <w:overflowPunct w:val="0"/>
        <w:ind w:left="1985" w:hanging="1985"/>
      </w:pP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AR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I</w:t>
      </w:r>
      <w:r>
        <w:rPr>
          <w:b/>
          <w:bCs/>
          <w:u w:val="thick"/>
        </w:rPr>
        <w:t>ES</w:t>
      </w:r>
      <w:r>
        <w:rPr>
          <w:b/>
          <w:bCs/>
          <w:spacing w:val="1"/>
          <w:u w:val="thick"/>
        </w:rPr>
        <w:t xml:space="preserve"> </w:t>
      </w:r>
      <w:r>
        <w:rPr>
          <w:b/>
          <w:bCs/>
          <w:u w:val="thick"/>
        </w:rPr>
        <w:t>TO E</w:t>
      </w:r>
      <w:r>
        <w:rPr>
          <w:b/>
          <w:bCs/>
          <w:spacing w:val="-1"/>
          <w:u w:val="thick"/>
        </w:rPr>
        <w:t>XCHAN</w:t>
      </w:r>
      <w:r>
        <w:rPr>
          <w:b/>
          <w:bCs/>
          <w:spacing w:val="-2"/>
          <w:u w:val="thick"/>
        </w:rPr>
        <w:t>G</w:t>
      </w:r>
      <w:r>
        <w:rPr>
          <w:b/>
          <w:bCs/>
          <w:u w:val="thick"/>
        </w:rPr>
        <w:t xml:space="preserve">E </w:t>
      </w:r>
      <w:r>
        <w:rPr>
          <w:b/>
          <w:bCs/>
          <w:spacing w:val="-1"/>
          <w:u w:val="thick"/>
        </w:rPr>
        <w:t>A</w:t>
      </w:r>
      <w:r>
        <w:rPr>
          <w:b/>
          <w:bCs/>
          <w:u w:val="thick"/>
        </w:rPr>
        <w:t>L</w:t>
      </w:r>
      <w:r>
        <w:rPr>
          <w:b/>
          <w:bCs/>
          <w:spacing w:val="1"/>
          <w:u w:val="thick"/>
        </w:rPr>
        <w:t>S</w:t>
      </w:r>
      <w:r>
        <w:rPr>
          <w:b/>
          <w:bCs/>
          <w:u w:val="thick"/>
        </w:rPr>
        <w:t xml:space="preserve">O </w:t>
      </w:r>
      <w:r>
        <w:rPr>
          <w:b/>
          <w:bCs/>
          <w:spacing w:val="-1"/>
          <w:u w:val="thick"/>
        </w:rPr>
        <w:t>QUO</w:t>
      </w:r>
      <w:r>
        <w:rPr>
          <w:b/>
          <w:bCs/>
          <w:u w:val="thick"/>
        </w:rPr>
        <w:t xml:space="preserve">TE </w:t>
      </w:r>
      <w:r w:rsidR="000853B8">
        <w:rPr>
          <w:b/>
          <w:bCs/>
          <w:spacing w:val="-1"/>
          <w:u w:val="thick"/>
        </w:rPr>
        <w:t>REGISTERED CHARITY</w:t>
      </w:r>
      <w:r>
        <w:rPr>
          <w:b/>
          <w:bCs/>
          <w:spacing w:val="-1"/>
          <w:u w:val="thick"/>
        </w:rPr>
        <w:t xml:space="preserve"> NUM</w:t>
      </w:r>
      <w:r>
        <w:rPr>
          <w:b/>
          <w:bCs/>
          <w:u w:val="thick"/>
        </w:rPr>
        <w:t>BE</w:t>
      </w:r>
      <w:r>
        <w:rPr>
          <w:b/>
          <w:bCs/>
          <w:spacing w:val="-1"/>
          <w:u w:val="thick"/>
        </w:rPr>
        <w:t>R</w:t>
      </w:r>
      <w:r w:rsidR="00A35A7B">
        <w:rPr>
          <w:b/>
          <w:bCs/>
          <w:u w:val="thick"/>
        </w:rPr>
        <w:t>:</w:t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EB230F" w:rsidRDefault="00802BF8" w:rsidP="00802BF8">
      <w:pPr>
        <w:tabs>
          <w:tab w:val="left" w:pos="1978"/>
        </w:tabs>
        <w:kinsoku w:val="0"/>
        <w:overflowPunct w:val="0"/>
        <w:spacing w:before="69"/>
        <w:ind w:left="709" w:hanging="709"/>
      </w:pPr>
      <w:r>
        <w:rPr>
          <w:b/>
          <w:bCs/>
        </w:rPr>
        <w:t>5</w:t>
      </w:r>
      <w:r w:rsidR="00A35A7B">
        <w:rPr>
          <w:b/>
          <w:bCs/>
        </w:rPr>
        <w:t>.</w:t>
      </w:r>
      <w:r w:rsidR="00C30E43">
        <w:rPr>
          <w:b/>
          <w:bCs/>
        </w:rPr>
        <w:tab/>
      </w:r>
      <w:r w:rsidR="00C30E43">
        <w:rPr>
          <w:b/>
          <w:bCs/>
          <w:spacing w:val="-3"/>
          <w:u w:val="thick"/>
        </w:rPr>
        <w:t>P</w:t>
      </w:r>
      <w:r w:rsidR="00C30E43">
        <w:rPr>
          <w:b/>
          <w:bCs/>
          <w:spacing w:val="-1"/>
          <w:u w:val="thick"/>
        </w:rPr>
        <w:t>R</w:t>
      </w:r>
      <w:r w:rsidR="00C30E43">
        <w:rPr>
          <w:b/>
          <w:bCs/>
          <w:u w:val="thick"/>
        </w:rPr>
        <w:t>O</w:t>
      </w:r>
      <w:r w:rsidR="00C30E43">
        <w:rPr>
          <w:b/>
          <w:bCs/>
          <w:spacing w:val="-3"/>
          <w:u w:val="thick"/>
        </w:rPr>
        <w:t>P</w:t>
      </w:r>
      <w:r w:rsidR="00C30E43">
        <w:rPr>
          <w:b/>
          <w:bCs/>
          <w:u w:val="thick"/>
        </w:rPr>
        <w:t>E</w:t>
      </w:r>
      <w:r w:rsidR="00C30E43">
        <w:rPr>
          <w:b/>
          <w:bCs/>
          <w:spacing w:val="-1"/>
          <w:u w:val="thick"/>
        </w:rPr>
        <w:t>R</w:t>
      </w:r>
      <w:r w:rsidR="00C30E43">
        <w:rPr>
          <w:b/>
          <w:bCs/>
          <w:u w:val="thick"/>
        </w:rPr>
        <w:t>TY</w:t>
      </w:r>
      <w:r w:rsidR="00C30E43">
        <w:rPr>
          <w:b/>
          <w:bCs/>
          <w:spacing w:val="-1"/>
          <w:u w:val="thick"/>
        </w:rPr>
        <w:t xml:space="preserve"> AC</w:t>
      </w:r>
      <w:r w:rsidR="00C30E43">
        <w:rPr>
          <w:b/>
          <w:bCs/>
          <w:u w:val="thick"/>
        </w:rPr>
        <w:t>Q</w:t>
      </w:r>
      <w:r w:rsidR="00C30E43">
        <w:rPr>
          <w:b/>
          <w:bCs/>
          <w:spacing w:val="-1"/>
          <w:u w:val="thick"/>
        </w:rPr>
        <w:t>U</w:t>
      </w:r>
      <w:r w:rsidR="00C30E43">
        <w:rPr>
          <w:b/>
          <w:bCs/>
          <w:u w:val="thick"/>
        </w:rPr>
        <w:t>I</w:t>
      </w:r>
      <w:r w:rsidR="00C30E43">
        <w:rPr>
          <w:b/>
          <w:bCs/>
          <w:spacing w:val="-1"/>
          <w:u w:val="thick"/>
        </w:rPr>
        <w:t>R</w:t>
      </w:r>
      <w:r w:rsidR="00C30E43">
        <w:rPr>
          <w:b/>
          <w:bCs/>
          <w:u w:val="thick"/>
        </w:rPr>
        <w:t>ED</w:t>
      </w:r>
      <w:r w:rsidR="00C30E43">
        <w:rPr>
          <w:b/>
          <w:bCs/>
          <w:spacing w:val="-1"/>
          <w:u w:val="thick"/>
        </w:rPr>
        <w:t xml:space="preserve"> </w:t>
      </w:r>
      <w:r w:rsidR="00C30E43">
        <w:rPr>
          <w:b/>
          <w:bCs/>
          <w:u w:val="thick"/>
        </w:rPr>
        <w:t>BY</w:t>
      </w:r>
      <w:r w:rsidR="00C30E43">
        <w:rPr>
          <w:b/>
          <w:bCs/>
          <w:spacing w:val="-1"/>
          <w:u w:val="thick"/>
        </w:rPr>
        <w:t xml:space="preserve"> </w:t>
      </w:r>
      <w:r w:rsidR="00C30E43">
        <w:rPr>
          <w:b/>
          <w:bCs/>
          <w:u w:val="thick"/>
        </w:rPr>
        <w:t>THE T</w:t>
      </w:r>
      <w:r w:rsidR="00C30E43">
        <w:rPr>
          <w:b/>
          <w:bCs/>
          <w:spacing w:val="-1"/>
          <w:u w:val="thick"/>
        </w:rPr>
        <w:t>RU</w:t>
      </w:r>
      <w:r>
        <w:rPr>
          <w:b/>
          <w:bCs/>
          <w:spacing w:val="-1"/>
          <w:u w:val="thick"/>
        </w:rPr>
        <w:t>S</w:t>
      </w:r>
      <w:r w:rsidR="00C30E43">
        <w:rPr>
          <w:b/>
          <w:bCs/>
          <w:u w:val="thick"/>
        </w:rPr>
        <w:t>TEES:</w:t>
      </w:r>
    </w:p>
    <w:p w:rsidR="00EB230F" w:rsidRDefault="00EB230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770982" w:rsidP="00770982">
      <w:pPr>
        <w:tabs>
          <w:tab w:val="left" w:pos="1985"/>
        </w:tabs>
        <w:kinsoku w:val="0"/>
        <w:overflowPunct w:val="0"/>
        <w:spacing w:before="69"/>
        <w:ind w:left="709" w:hanging="709"/>
      </w:pPr>
      <w:r>
        <w:rPr>
          <w:b/>
          <w:bCs/>
          <w:spacing w:val="-1"/>
        </w:rPr>
        <w:t>6</w:t>
      </w:r>
      <w:r w:rsidR="00C30E43">
        <w:rPr>
          <w:b/>
          <w:bCs/>
          <w:spacing w:val="59"/>
        </w:rPr>
        <w:t xml:space="preserve"> </w:t>
      </w:r>
      <w:r w:rsidR="00A35A7B">
        <w:rPr>
          <w:b/>
          <w:bCs/>
          <w:spacing w:val="59"/>
        </w:rPr>
        <w:tab/>
      </w:r>
      <w:r w:rsidR="00C30E43">
        <w:rPr>
          <w:b/>
          <w:bCs/>
          <w:spacing w:val="-1"/>
          <w:u w:val="thick"/>
        </w:rPr>
        <w:t>AUC</w:t>
      </w:r>
      <w:r w:rsidR="00C30E43">
        <w:rPr>
          <w:b/>
          <w:bCs/>
          <w:u w:val="thick"/>
        </w:rPr>
        <w:t>T</w:t>
      </w:r>
      <w:r w:rsidR="00C30E43">
        <w:rPr>
          <w:b/>
          <w:bCs/>
          <w:spacing w:val="-1"/>
          <w:u w:val="thick"/>
        </w:rPr>
        <w:t>ION</w:t>
      </w:r>
      <w:r w:rsidR="00C30E43">
        <w:rPr>
          <w:b/>
          <w:bCs/>
          <w:u w:val="thick"/>
        </w:rPr>
        <w:t>EE</w:t>
      </w:r>
      <w:r w:rsidR="00C30E43">
        <w:rPr>
          <w:b/>
          <w:bCs/>
          <w:spacing w:val="-1"/>
          <w:u w:val="thick"/>
        </w:rPr>
        <w:t>R</w:t>
      </w:r>
      <w:r w:rsidR="00C30E43">
        <w:rPr>
          <w:b/>
          <w:bCs/>
          <w:u w:val="thick"/>
        </w:rPr>
        <w:t>:</w:t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18" w:line="280" w:lineRule="exact"/>
        <w:rPr>
          <w:sz w:val="28"/>
          <w:szCs w:val="28"/>
        </w:rPr>
      </w:pPr>
    </w:p>
    <w:p w:rsidR="00EB230F" w:rsidRPr="00A35A7B" w:rsidRDefault="00770982" w:rsidP="00770982">
      <w:pPr>
        <w:tabs>
          <w:tab w:val="left" w:pos="1985"/>
        </w:tabs>
        <w:kinsoku w:val="0"/>
        <w:overflowPunct w:val="0"/>
        <w:spacing w:before="69"/>
        <w:ind w:left="709" w:hanging="709"/>
        <w:rPr>
          <w:u w:val="single"/>
        </w:rPr>
      </w:pPr>
      <w:r>
        <w:rPr>
          <w:b/>
          <w:bCs/>
        </w:rPr>
        <w:t>7</w:t>
      </w:r>
      <w:r w:rsidR="00A35A7B">
        <w:rPr>
          <w:b/>
          <w:bCs/>
        </w:rPr>
        <w:t>.</w:t>
      </w:r>
      <w:r w:rsidR="00C30E43">
        <w:rPr>
          <w:b/>
          <w:bCs/>
        </w:rPr>
        <w:tab/>
      </w:r>
      <w:r w:rsidR="00C30E43" w:rsidRPr="00A35A7B">
        <w:rPr>
          <w:b/>
          <w:bCs/>
          <w:spacing w:val="-3"/>
          <w:u w:val="single"/>
        </w:rPr>
        <w:t>P</w:t>
      </w:r>
      <w:r w:rsidR="00C30E43" w:rsidRPr="00A35A7B">
        <w:rPr>
          <w:b/>
          <w:bCs/>
          <w:spacing w:val="-1"/>
          <w:u w:val="single"/>
        </w:rPr>
        <w:t>R</w:t>
      </w:r>
      <w:r w:rsidR="00C30E43" w:rsidRPr="00A35A7B">
        <w:rPr>
          <w:b/>
          <w:bCs/>
          <w:u w:val="single"/>
        </w:rPr>
        <w:t>O</w:t>
      </w:r>
      <w:r w:rsidR="00C30E43" w:rsidRPr="00A35A7B">
        <w:rPr>
          <w:b/>
          <w:bCs/>
          <w:spacing w:val="-3"/>
          <w:u w:val="single"/>
        </w:rPr>
        <w:t>P</w:t>
      </w:r>
      <w:r w:rsidR="00C30E43" w:rsidRPr="00A35A7B">
        <w:rPr>
          <w:b/>
          <w:bCs/>
          <w:u w:val="single"/>
        </w:rPr>
        <w:t>ERTY TRANS</w:t>
      </w:r>
      <w:r w:rsidR="00C30E43" w:rsidRPr="00A35A7B">
        <w:rPr>
          <w:b/>
          <w:bCs/>
          <w:spacing w:val="-3"/>
          <w:u w:val="single"/>
        </w:rPr>
        <w:t>F</w:t>
      </w:r>
      <w:r w:rsidR="00C30E43" w:rsidRPr="00A35A7B">
        <w:rPr>
          <w:b/>
          <w:bCs/>
          <w:u w:val="single"/>
        </w:rPr>
        <w:t xml:space="preserve">ERRED </w:t>
      </w:r>
      <w:r w:rsidR="00C30E43" w:rsidRPr="00A35A7B">
        <w:rPr>
          <w:b/>
          <w:bCs/>
          <w:spacing w:val="-3"/>
          <w:u w:val="single"/>
        </w:rPr>
        <w:t>F</w:t>
      </w:r>
      <w:r w:rsidR="00C30E43" w:rsidRPr="00A35A7B">
        <w:rPr>
          <w:b/>
          <w:bCs/>
          <w:spacing w:val="-1"/>
          <w:u w:val="single"/>
        </w:rPr>
        <w:t>R</w:t>
      </w:r>
      <w:r w:rsidR="00C30E43" w:rsidRPr="00A35A7B">
        <w:rPr>
          <w:b/>
          <w:bCs/>
          <w:u w:val="single"/>
        </w:rPr>
        <w:t>OM THE TRUSTEES:</w:t>
      </w:r>
    </w:p>
    <w:p w:rsidR="00EB230F" w:rsidRDefault="00EB230F" w:rsidP="00770982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 w:rsidP="00770982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770982" w:rsidP="00770982">
      <w:pPr>
        <w:tabs>
          <w:tab w:val="left" w:pos="1985"/>
        </w:tabs>
        <w:kinsoku w:val="0"/>
        <w:overflowPunct w:val="0"/>
        <w:spacing w:before="69"/>
        <w:ind w:left="709" w:hanging="709"/>
      </w:pPr>
      <w:r>
        <w:rPr>
          <w:b/>
          <w:bCs/>
          <w:spacing w:val="-1"/>
        </w:rPr>
        <w:t>8</w:t>
      </w:r>
      <w:r w:rsidR="00A35A7B">
        <w:rPr>
          <w:b/>
          <w:bCs/>
        </w:rPr>
        <w:t>.</w:t>
      </w:r>
      <w:r w:rsidR="00C30E43">
        <w:rPr>
          <w:b/>
          <w:bCs/>
        </w:rPr>
        <w:tab/>
      </w:r>
      <w:r w:rsidR="00C30E43">
        <w:rPr>
          <w:b/>
          <w:bCs/>
          <w:spacing w:val="-1"/>
          <w:u w:val="thick"/>
        </w:rPr>
        <w:t>AUC</w:t>
      </w:r>
      <w:r w:rsidR="00C30E43">
        <w:rPr>
          <w:b/>
          <w:bCs/>
          <w:u w:val="thick"/>
        </w:rPr>
        <w:t>T</w:t>
      </w:r>
      <w:r w:rsidR="00C30E43">
        <w:rPr>
          <w:b/>
          <w:bCs/>
          <w:spacing w:val="-1"/>
          <w:u w:val="thick"/>
        </w:rPr>
        <w:t>ION</w:t>
      </w:r>
      <w:r w:rsidR="00C30E43">
        <w:rPr>
          <w:b/>
          <w:bCs/>
          <w:u w:val="thick"/>
        </w:rPr>
        <w:t>EE</w:t>
      </w:r>
      <w:r w:rsidR="00C30E43">
        <w:rPr>
          <w:b/>
          <w:bCs/>
          <w:spacing w:val="-1"/>
          <w:u w:val="thick"/>
        </w:rPr>
        <w:t>R</w:t>
      </w:r>
      <w:r w:rsidR="00C30E43">
        <w:rPr>
          <w:b/>
          <w:bCs/>
          <w:u w:val="thick"/>
        </w:rPr>
        <w:t>:</w:t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A35A7B" w:rsidRDefault="00A35A7B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16" w:line="280" w:lineRule="exact"/>
        <w:rPr>
          <w:sz w:val="28"/>
          <w:szCs w:val="28"/>
        </w:rPr>
      </w:pPr>
    </w:p>
    <w:p w:rsidR="00EB230F" w:rsidRDefault="00C30E43" w:rsidP="00A35A7B">
      <w:pPr>
        <w:numPr>
          <w:ilvl w:val="0"/>
          <w:numId w:val="3"/>
        </w:numPr>
        <w:tabs>
          <w:tab w:val="left" w:pos="851"/>
        </w:tabs>
        <w:kinsoku w:val="0"/>
        <w:overflowPunct w:val="0"/>
        <w:spacing w:before="69"/>
        <w:ind w:left="851" w:hanging="425"/>
      </w:pPr>
      <w:r>
        <w:rPr>
          <w:b/>
          <w:bCs/>
          <w:u w:val="thick"/>
        </w:rPr>
        <w:t>SOLI</w:t>
      </w:r>
      <w:r>
        <w:rPr>
          <w:b/>
          <w:bCs/>
          <w:spacing w:val="-1"/>
          <w:u w:val="thick"/>
        </w:rPr>
        <w:t>C</w:t>
      </w:r>
      <w:r>
        <w:rPr>
          <w:b/>
          <w:bCs/>
          <w:u w:val="thick"/>
        </w:rPr>
        <w:t>ITO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S:</w:t>
      </w:r>
    </w:p>
    <w:p w:rsidR="00EB230F" w:rsidRDefault="00EB230F" w:rsidP="00A35A7B">
      <w:pPr>
        <w:tabs>
          <w:tab w:val="left" w:pos="1520"/>
        </w:tabs>
        <w:kinsoku w:val="0"/>
        <w:overflowPunct w:val="0"/>
        <w:spacing w:before="69"/>
      </w:pPr>
    </w:p>
    <w:p w:rsidR="00A35A7B" w:rsidRDefault="00A35A7B" w:rsidP="00A35A7B">
      <w:pPr>
        <w:tabs>
          <w:tab w:val="left" w:pos="1520"/>
        </w:tabs>
        <w:kinsoku w:val="0"/>
        <w:overflowPunct w:val="0"/>
        <w:spacing w:before="69"/>
      </w:pPr>
    </w:p>
    <w:p w:rsidR="00EB230F" w:rsidRDefault="00EB230F">
      <w:pPr>
        <w:kinsoku w:val="0"/>
        <w:overflowPunct w:val="0"/>
        <w:spacing w:before="3" w:line="200" w:lineRule="exact"/>
        <w:rPr>
          <w:sz w:val="20"/>
          <w:szCs w:val="20"/>
        </w:rPr>
      </w:pPr>
    </w:p>
    <w:p w:rsidR="00EB230F" w:rsidRDefault="00C30E43" w:rsidP="00D60F8D">
      <w:pPr>
        <w:numPr>
          <w:ilvl w:val="0"/>
          <w:numId w:val="3"/>
        </w:numPr>
        <w:tabs>
          <w:tab w:val="left" w:pos="839"/>
        </w:tabs>
        <w:kinsoku w:val="0"/>
        <w:overflowPunct w:val="0"/>
        <w:spacing w:before="69"/>
        <w:ind w:left="839" w:hanging="413"/>
      </w:pPr>
      <w:r>
        <w:rPr>
          <w:b/>
          <w:bCs/>
          <w:u w:val="thick"/>
        </w:rPr>
        <w:t>TE</w:t>
      </w:r>
      <w:r>
        <w:rPr>
          <w:b/>
          <w:bCs/>
          <w:spacing w:val="-1"/>
          <w:u w:val="thick"/>
        </w:rPr>
        <w:t>NUR</w:t>
      </w:r>
      <w:r>
        <w:rPr>
          <w:b/>
          <w:bCs/>
          <w:u w:val="thick"/>
        </w:rPr>
        <w:t>E:</w:t>
      </w:r>
    </w:p>
    <w:p w:rsidR="00EB230F" w:rsidRDefault="00EB230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C30E43" w:rsidP="00D60F8D">
      <w:pPr>
        <w:pStyle w:val="ListParagraph"/>
        <w:numPr>
          <w:ilvl w:val="0"/>
          <w:numId w:val="3"/>
        </w:numPr>
        <w:tabs>
          <w:tab w:val="left" w:pos="841"/>
        </w:tabs>
        <w:kinsoku w:val="0"/>
        <w:overflowPunct w:val="0"/>
        <w:spacing w:before="69"/>
        <w:ind w:left="426" w:firstLine="0"/>
      </w:pPr>
      <w:r w:rsidRPr="00D60F8D">
        <w:rPr>
          <w:b/>
          <w:bCs/>
          <w:u w:val="thick"/>
        </w:rPr>
        <w:t>T</w:t>
      </w:r>
      <w:r w:rsidRPr="00D60F8D">
        <w:rPr>
          <w:b/>
          <w:bCs/>
          <w:spacing w:val="-1"/>
          <w:u w:val="thick"/>
        </w:rPr>
        <w:t>RU</w:t>
      </w:r>
      <w:r w:rsidRPr="00D60F8D">
        <w:rPr>
          <w:b/>
          <w:bCs/>
          <w:u w:val="thick"/>
        </w:rPr>
        <w:t xml:space="preserve">ST </w:t>
      </w:r>
      <w:r w:rsidRPr="00D60F8D">
        <w:rPr>
          <w:b/>
          <w:bCs/>
          <w:spacing w:val="-1"/>
          <w:u w:val="thick"/>
        </w:rPr>
        <w:t>A</w:t>
      </w:r>
      <w:r w:rsidRPr="00D60F8D">
        <w:rPr>
          <w:b/>
          <w:bCs/>
          <w:u w:val="thick"/>
        </w:rPr>
        <w:t>TT</w:t>
      </w:r>
      <w:r w:rsidRPr="00D60F8D">
        <w:rPr>
          <w:b/>
          <w:bCs/>
          <w:spacing w:val="-1"/>
          <w:u w:val="thick"/>
        </w:rPr>
        <w:t>AC</w:t>
      </w:r>
      <w:r w:rsidRPr="00D60F8D">
        <w:rPr>
          <w:b/>
          <w:bCs/>
          <w:u w:val="thick"/>
        </w:rPr>
        <w:t>HI</w:t>
      </w:r>
      <w:r w:rsidRPr="00D60F8D">
        <w:rPr>
          <w:b/>
          <w:bCs/>
          <w:spacing w:val="-1"/>
          <w:u w:val="thick"/>
        </w:rPr>
        <w:t>N</w:t>
      </w:r>
      <w:r w:rsidRPr="00D60F8D">
        <w:rPr>
          <w:b/>
          <w:bCs/>
          <w:u w:val="thick"/>
        </w:rPr>
        <w:t>G</w:t>
      </w:r>
      <w:r w:rsidRPr="00D60F8D">
        <w:rPr>
          <w:b/>
          <w:bCs/>
          <w:spacing w:val="-2"/>
          <w:u w:val="thick"/>
        </w:rPr>
        <w:t xml:space="preserve"> </w:t>
      </w:r>
      <w:r w:rsidRPr="00D60F8D">
        <w:rPr>
          <w:b/>
          <w:bCs/>
          <w:u w:val="thick"/>
        </w:rPr>
        <w:t xml:space="preserve">TO THE </w:t>
      </w:r>
      <w:r w:rsidRPr="00D60F8D">
        <w:rPr>
          <w:b/>
          <w:bCs/>
          <w:spacing w:val="-3"/>
          <w:u w:val="thick"/>
        </w:rPr>
        <w:t>P</w:t>
      </w:r>
      <w:r w:rsidRPr="00D60F8D">
        <w:rPr>
          <w:b/>
          <w:bCs/>
          <w:spacing w:val="-1"/>
          <w:u w:val="thick"/>
        </w:rPr>
        <w:t>R</w:t>
      </w:r>
      <w:r w:rsidRPr="00D60F8D">
        <w:rPr>
          <w:b/>
          <w:bCs/>
          <w:u w:val="thick"/>
        </w:rPr>
        <w:t>E</w:t>
      </w:r>
      <w:r w:rsidRPr="00D60F8D">
        <w:rPr>
          <w:b/>
          <w:bCs/>
          <w:spacing w:val="-1"/>
          <w:u w:val="thick"/>
        </w:rPr>
        <w:t>M</w:t>
      </w:r>
      <w:r w:rsidRPr="00D60F8D">
        <w:rPr>
          <w:b/>
          <w:bCs/>
          <w:u w:val="thick"/>
        </w:rPr>
        <w:t>ISES:</w:t>
      </w:r>
    </w:p>
    <w:p w:rsidR="00EB230F" w:rsidRDefault="00EB230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C30E43">
      <w:pPr>
        <w:numPr>
          <w:ilvl w:val="0"/>
          <w:numId w:val="2"/>
        </w:numPr>
        <w:tabs>
          <w:tab w:val="left" w:pos="840"/>
        </w:tabs>
        <w:kinsoku w:val="0"/>
        <w:overflowPunct w:val="0"/>
        <w:spacing w:before="69" w:line="360" w:lineRule="auto"/>
        <w:ind w:left="840" w:right="1220" w:hanging="360"/>
      </w:pPr>
      <w:r>
        <w:rPr>
          <w:b/>
          <w:bCs/>
          <w:u w:val="thick"/>
        </w:rPr>
        <w:t xml:space="preserve">TRUSTEES </w:t>
      </w:r>
      <w:r>
        <w:rPr>
          <w:b/>
          <w:bCs/>
          <w:spacing w:val="-3"/>
          <w:u w:val="thick"/>
        </w:rPr>
        <w:t>P</w:t>
      </w:r>
      <w:r>
        <w:rPr>
          <w:b/>
          <w:bCs/>
          <w:spacing w:val="-1"/>
          <w:u w:val="thick"/>
        </w:rPr>
        <w:t>R</w:t>
      </w:r>
      <w:r>
        <w:rPr>
          <w:b/>
          <w:bCs/>
          <w:u w:val="thick"/>
        </w:rPr>
        <w:t>O</w:t>
      </w:r>
      <w:r>
        <w:rPr>
          <w:b/>
          <w:bCs/>
          <w:spacing w:val="-3"/>
          <w:u w:val="thick"/>
        </w:rPr>
        <w:t>P</w:t>
      </w:r>
      <w:r>
        <w:rPr>
          <w:b/>
          <w:bCs/>
          <w:u w:val="thick"/>
        </w:rPr>
        <w:t xml:space="preserve">OSALS </w:t>
      </w:r>
      <w:r>
        <w:rPr>
          <w:b/>
          <w:bCs/>
          <w:spacing w:val="-3"/>
          <w:u w:val="thick"/>
        </w:rPr>
        <w:t>F</w:t>
      </w:r>
      <w:r>
        <w:rPr>
          <w:b/>
          <w:bCs/>
          <w:u w:val="thick"/>
        </w:rPr>
        <w:t>OR THE EXCHAN</w:t>
      </w:r>
      <w:r>
        <w:rPr>
          <w:b/>
          <w:bCs/>
          <w:spacing w:val="-2"/>
          <w:u w:val="thick"/>
        </w:rPr>
        <w:t>G</w:t>
      </w:r>
      <w:r>
        <w:rPr>
          <w:b/>
          <w:bCs/>
          <w:u w:val="thick"/>
        </w:rPr>
        <w:t>E AND THE</w:t>
      </w:r>
      <w:r>
        <w:rPr>
          <w:b/>
          <w:bCs/>
        </w:rPr>
        <w:t xml:space="preserve"> </w:t>
      </w:r>
      <w:r>
        <w:rPr>
          <w:b/>
          <w:bCs/>
          <w:u w:val="thick"/>
        </w:rPr>
        <w:t>BE</w:t>
      </w:r>
      <w:r>
        <w:rPr>
          <w:b/>
          <w:bCs/>
          <w:spacing w:val="-1"/>
          <w:u w:val="thick"/>
        </w:rPr>
        <w:t>N</w:t>
      </w:r>
      <w:r>
        <w:rPr>
          <w:b/>
          <w:bCs/>
          <w:u w:val="thick"/>
        </w:rPr>
        <w:t>E</w:t>
      </w:r>
      <w:r>
        <w:rPr>
          <w:b/>
          <w:bCs/>
          <w:spacing w:val="-3"/>
          <w:u w:val="thick"/>
        </w:rPr>
        <w:t>F</w:t>
      </w:r>
      <w:r>
        <w:rPr>
          <w:b/>
          <w:bCs/>
          <w:spacing w:val="-1"/>
          <w:u w:val="thick"/>
        </w:rPr>
        <w:t>IT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ACCRUING</w:t>
      </w:r>
      <w:r>
        <w:rPr>
          <w:b/>
          <w:bCs/>
          <w:spacing w:val="-2"/>
          <w:u w:val="thick"/>
        </w:rPr>
        <w:t xml:space="preserve"> </w:t>
      </w:r>
      <w:r>
        <w:rPr>
          <w:b/>
          <w:bCs/>
          <w:u w:val="thick"/>
        </w:rPr>
        <w:t xml:space="preserve">TO THE </w:t>
      </w:r>
      <w:r>
        <w:rPr>
          <w:b/>
          <w:bCs/>
          <w:spacing w:val="-1"/>
          <w:u w:val="thick"/>
        </w:rPr>
        <w:t>CHARI</w:t>
      </w:r>
      <w:r>
        <w:rPr>
          <w:b/>
          <w:bCs/>
          <w:u w:val="thick"/>
        </w:rPr>
        <w:t>T</w:t>
      </w:r>
      <w:r>
        <w:rPr>
          <w:b/>
          <w:bCs/>
          <w:spacing w:val="-1"/>
          <w:u w:val="thick"/>
        </w:rPr>
        <w:t>Y</w:t>
      </w:r>
      <w:r>
        <w:rPr>
          <w:b/>
          <w:bCs/>
          <w:u w:val="thick"/>
        </w:rPr>
        <w:t>:</w:t>
      </w: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before="13" w:line="220" w:lineRule="exact"/>
        <w:rPr>
          <w:sz w:val="22"/>
          <w:szCs w:val="22"/>
        </w:rPr>
      </w:pPr>
    </w:p>
    <w:p w:rsidR="00EB230F" w:rsidRDefault="008850DE">
      <w:pPr>
        <w:kinsoku w:val="0"/>
        <w:overflowPunct w:val="0"/>
        <w:spacing w:before="69"/>
        <w:ind w:left="480"/>
      </w:pPr>
      <w:r>
        <w:rPr>
          <w:noProof/>
        </w:rPr>
        <w:pict>
          <v:group id="_x0000_s1029" style="position:absolute;left:0;text-align:left;margin-left:107.3pt;margin-top:-4.8pt;width:157.3pt;height:1.3pt;z-index:-251658240;mso-position-horizontal-relative:page" coordorigin="2146,-96" coordsize="3146,26" o:allowincell="f">
            <v:shape id="_x0000_s1030" style="position:absolute;left:2159;top:-83;width:3120;height:20" coordsize="3120,20" o:allowincell="f" path="m,l3120,e" filled="f" strokeweight=".45858mm">
              <v:path arrowok="t"/>
            </v:shape>
            <v:shape id="_x0000_s1031" style="position:absolute;left:2159;top:-77;width:3121;height:20" coordsize="3121,20" o:allowincell="f" path="m,l3120,e" filled="f" strokeweight=".26669mm">
              <v:path arrowok="t"/>
            </v:shape>
            <w10:wrap anchorx="page"/>
          </v:group>
        </w:pict>
      </w:r>
      <w:proofErr w:type="gramStart"/>
      <w:r w:rsidR="00C30E43">
        <w:rPr>
          <w:b/>
          <w:bCs/>
        </w:rPr>
        <w:t>Soli</w:t>
      </w:r>
      <w:r w:rsidR="00C30E43">
        <w:rPr>
          <w:b/>
          <w:bCs/>
          <w:spacing w:val="-1"/>
        </w:rPr>
        <w:t>c</w:t>
      </w:r>
      <w:r w:rsidR="00C30E43">
        <w:rPr>
          <w:b/>
          <w:bCs/>
        </w:rPr>
        <w:t>i</w:t>
      </w:r>
      <w:r w:rsidR="00C30E43">
        <w:rPr>
          <w:b/>
          <w:bCs/>
          <w:spacing w:val="-1"/>
        </w:rPr>
        <w:t>t</w:t>
      </w:r>
      <w:r w:rsidR="00C30E43">
        <w:rPr>
          <w:b/>
          <w:bCs/>
        </w:rPr>
        <w:t>o</w:t>
      </w:r>
      <w:r w:rsidR="00C30E43">
        <w:rPr>
          <w:b/>
          <w:bCs/>
          <w:spacing w:val="-1"/>
        </w:rPr>
        <w:t>r</w:t>
      </w:r>
      <w:r w:rsidR="00C30E43">
        <w:rPr>
          <w:b/>
          <w:bCs/>
        </w:rPr>
        <w:t>.</w:t>
      </w:r>
      <w:proofErr w:type="gramEnd"/>
    </w:p>
    <w:p w:rsidR="00EB230F" w:rsidRDefault="00EB230F">
      <w:pPr>
        <w:kinsoku w:val="0"/>
        <w:overflowPunct w:val="0"/>
        <w:spacing w:before="2" w:line="150" w:lineRule="exact"/>
        <w:rPr>
          <w:sz w:val="15"/>
          <w:szCs w:val="15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EB230F">
      <w:pPr>
        <w:kinsoku w:val="0"/>
        <w:overflowPunct w:val="0"/>
        <w:spacing w:line="200" w:lineRule="exact"/>
        <w:rPr>
          <w:sz w:val="20"/>
          <w:szCs w:val="20"/>
        </w:rPr>
      </w:pPr>
    </w:p>
    <w:p w:rsidR="00EB230F" w:rsidRDefault="00C30E43">
      <w:pPr>
        <w:tabs>
          <w:tab w:val="left" w:pos="2726"/>
        </w:tabs>
        <w:kinsoku w:val="0"/>
        <w:overflowPunct w:val="0"/>
        <w:ind w:left="480"/>
      </w:pPr>
      <w:r>
        <w:rPr>
          <w:b/>
          <w:bCs/>
        </w:rPr>
        <w:t>Dated this</w:t>
      </w:r>
      <w:r>
        <w:rPr>
          <w:b/>
          <w:bCs/>
        </w:rPr>
        <w:tab/>
        <w:t>day of</w:t>
      </w:r>
    </w:p>
    <w:p w:rsidR="00EB230F" w:rsidRDefault="00EB230F">
      <w:pPr>
        <w:tabs>
          <w:tab w:val="left" w:pos="2726"/>
        </w:tabs>
        <w:kinsoku w:val="0"/>
        <w:overflowPunct w:val="0"/>
        <w:ind w:left="480"/>
        <w:sectPr w:rsidR="00EB230F">
          <w:pgSz w:w="11900" w:h="16840"/>
          <w:pgMar w:top="15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EB230F" w:rsidRDefault="00C30E43">
      <w:pPr>
        <w:kinsoku w:val="0"/>
        <w:overflowPunct w:val="0"/>
        <w:spacing w:before="59"/>
        <w:ind w:left="120"/>
      </w:pPr>
      <w:bookmarkStart w:id="0" w:name="NOTE_ON_TRUSTEES"/>
      <w:bookmarkEnd w:id="0"/>
      <w:r>
        <w:rPr>
          <w:b/>
          <w:bCs/>
          <w:spacing w:val="-1"/>
          <w:u w:val="thick"/>
        </w:rPr>
        <w:t>NOTE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TRUSTEES</w:t>
      </w:r>
    </w:p>
    <w:p w:rsidR="00EB230F" w:rsidRDefault="00EB230F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EB230F" w:rsidRDefault="00C30E43">
      <w:pPr>
        <w:pStyle w:val="BodyText"/>
        <w:kinsoku w:val="0"/>
        <w:overflowPunct w:val="0"/>
        <w:spacing w:before="69"/>
        <w:ind w:left="120"/>
      </w:pPr>
      <w:r>
        <w:t>A Deed appointing New Trustees should be signed by:-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right="411" w:hanging="720"/>
      </w:pPr>
      <w:r>
        <w:t>a person said to have been given a power of appoint</w:t>
      </w:r>
      <w:r>
        <w:rPr>
          <w:spacing w:val="-2"/>
        </w:rPr>
        <w:t>m</w:t>
      </w:r>
      <w:r>
        <w:t>ent in the Original Trust Deed, or</w:t>
      </w:r>
    </w:p>
    <w:p w:rsidR="00EB230F" w:rsidRDefault="00C30E43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right="591" w:hanging="720"/>
      </w:pPr>
      <w:r>
        <w:t>a surviving or continuing Trustee who signed the Deed at a ti</w:t>
      </w:r>
      <w:r>
        <w:rPr>
          <w:spacing w:val="-2"/>
        </w:rPr>
        <w:t>m</w:t>
      </w:r>
      <w:r>
        <w:t>e when there was a vacancy for a new Trustee or,</w:t>
      </w:r>
    </w:p>
    <w:p w:rsidR="00EB230F" w:rsidRDefault="00EB230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B230F" w:rsidRDefault="00C30E43">
      <w:pPr>
        <w:pStyle w:val="BodyText"/>
        <w:kinsoku w:val="0"/>
        <w:overflowPunct w:val="0"/>
        <w:ind w:left="120"/>
      </w:pPr>
      <w:proofErr w:type="gramStart"/>
      <w:r>
        <w:t>if</w:t>
      </w:r>
      <w:proofErr w:type="gramEnd"/>
      <w:r>
        <w:t xml:space="preserve"> there were no Trustees available to </w:t>
      </w:r>
      <w:r>
        <w:rPr>
          <w:spacing w:val="-2"/>
        </w:rPr>
        <w:t>m</w:t>
      </w:r>
      <w:r>
        <w:t xml:space="preserve">ake the application and the personal representative of the last surviving Trustee is alive, he </w:t>
      </w:r>
      <w:r>
        <w:rPr>
          <w:spacing w:val="-2"/>
        </w:rPr>
        <w:t>m</w:t>
      </w:r>
      <w:r>
        <w:t xml:space="preserve">ay </w:t>
      </w:r>
      <w:r>
        <w:rPr>
          <w:spacing w:val="-2"/>
        </w:rPr>
        <w:t>m</w:t>
      </w:r>
      <w:r>
        <w:t>ake the application for liberty to sell the property in his capacity as a personal representative of</w:t>
      </w:r>
      <w:r>
        <w:rPr>
          <w:spacing w:val="-1"/>
        </w:rPr>
        <w:t xml:space="preserve"> </w:t>
      </w:r>
      <w:r>
        <w:t>the last surviving Trustee, or he should appoint n</w:t>
      </w:r>
      <w:r>
        <w:rPr>
          <w:spacing w:val="1"/>
        </w:rPr>
        <w:t>e</w:t>
      </w:r>
      <w:r>
        <w:t xml:space="preserve">w trustees. If this is not possible, an application should be </w:t>
      </w:r>
      <w:r>
        <w:rPr>
          <w:spacing w:val="-2"/>
        </w:rPr>
        <w:t>m</w:t>
      </w:r>
      <w:r>
        <w:t>ade to the Authority.</w:t>
      </w:r>
    </w:p>
    <w:sectPr w:rsidR="00EB230F" w:rsidSect="00EB230F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28F" w:rsidRDefault="0060628F" w:rsidP="00A35A7B">
      <w:r>
        <w:separator/>
      </w:r>
    </w:p>
  </w:endnote>
  <w:endnote w:type="continuationSeparator" w:id="0">
    <w:p w:rsidR="0060628F" w:rsidRDefault="0060628F" w:rsidP="00A35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28F" w:rsidRDefault="0060628F" w:rsidP="00A35A7B">
      <w:r>
        <w:separator/>
      </w:r>
    </w:p>
  </w:footnote>
  <w:footnote w:type="continuationSeparator" w:id="0">
    <w:p w:rsidR="0060628F" w:rsidRDefault="0060628F" w:rsidP="00A35A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720"/>
      </w:pPr>
      <w:rPr>
        <w:rFonts w:ascii="Times New Roman" w:hAnsi="Times New Roman" w:cs="Times New Roman"/>
        <w:b/>
        <w:bCs/>
        <w:spacing w:val="-1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6"/>
      <w:numFmt w:val="decimal"/>
      <w:lvlText w:val="%1."/>
      <w:lvlJc w:val="left"/>
      <w:pPr>
        <w:ind w:hanging="361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9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119E01D4"/>
    <w:multiLevelType w:val="hybridMultilevel"/>
    <w:tmpl w:val="BBD0B6C8"/>
    <w:lvl w:ilvl="0" w:tplc="1809000F">
      <w:start w:val="1"/>
      <w:numFmt w:val="decimal"/>
      <w:lvlText w:val="%1."/>
      <w:lvlJc w:val="left"/>
      <w:pPr>
        <w:ind w:left="1200" w:hanging="360"/>
      </w:pPr>
    </w:lvl>
    <w:lvl w:ilvl="1" w:tplc="18090019" w:tentative="1">
      <w:start w:val="1"/>
      <w:numFmt w:val="lowerLetter"/>
      <w:lvlText w:val="%2."/>
      <w:lvlJc w:val="left"/>
      <w:pPr>
        <w:ind w:left="1920" w:hanging="360"/>
      </w:pPr>
    </w:lvl>
    <w:lvl w:ilvl="2" w:tplc="1809001B" w:tentative="1">
      <w:start w:val="1"/>
      <w:numFmt w:val="lowerRoman"/>
      <w:lvlText w:val="%3."/>
      <w:lvlJc w:val="right"/>
      <w:pPr>
        <w:ind w:left="2640" w:hanging="180"/>
      </w:pPr>
    </w:lvl>
    <w:lvl w:ilvl="3" w:tplc="1809000F" w:tentative="1">
      <w:start w:val="1"/>
      <w:numFmt w:val="decimal"/>
      <w:lvlText w:val="%4."/>
      <w:lvlJc w:val="left"/>
      <w:pPr>
        <w:ind w:left="3360" w:hanging="360"/>
      </w:pPr>
    </w:lvl>
    <w:lvl w:ilvl="4" w:tplc="18090019" w:tentative="1">
      <w:start w:val="1"/>
      <w:numFmt w:val="lowerLetter"/>
      <w:lvlText w:val="%5."/>
      <w:lvlJc w:val="left"/>
      <w:pPr>
        <w:ind w:left="4080" w:hanging="360"/>
      </w:pPr>
    </w:lvl>
    <w:lvl w:ilvl="5" w:tplc="1809001B" w:tentative="1">
      <w:start w:val="1"/>
      <w:numFmt w:val="lowerRoman"/>
      <w:lvlText w:val="%6."/>
      <w:lvlJc w:val="right"/>
      <w:pPr>
        <w:ind w:left="4800" w:hanging="180"/>
      </w:pPr>
    </w:lvl>
    <w:lvl w:ilvl="6" w:tplc="1809000F" w:tentative="1">
      <w:start w:val="1"/>
      <w:numFmt w:val="decimal"/>
      <w:lvlText w:val="%7."/>
      <w:lvlJc w:val="left"/>
      <w:pPr>
        <w:ind w:left="5520" w:hanging="360"/>
      </w:pPr>
    </w:lvl>
    <w:lvl w:ilvl="7" w:tplc="18090019" w:tentative="1">
      <w:start w:val="1"/>
      <w:numFmt w:val="lowerLetter"/>
      <w:lvlText w:val="%8."/>
      <w:lvlJc w:val="left"/>
      <w:pPr>
        <w:ind w:left="6240" w:hanging="360"/>
      </w:pPr>
    </w:lvl>
    <w:lvl w:ilvl="8" w:tplc="1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D7B27D7"/>
    <w:multiLevelType w:val="hybridMultilevel"/>
    <w:tmpl w:val="2E0C00AC"/>
    <w:lvl w:ilvl="0" w:tplc="1809000F">
      <w:start w:val="1"/>
      <w:numFmt w:val="decimal"/>
      <w:lvlText w:val="%1."/>
      <w:lvlJc w:val="left"/>
      <w:pPr>
        <w:ind w:left="1200" w:hanging="360"/>
      </w:pPr>
    </w:lvl>
    <w:lvl w:ilvl="1" w:tplc="18090019" w:tentative="1">
      <w:start w:val="1"/>
      <w:numFmt w:val="lowerLetter"/>
      <w:lvlText w:val="%2."/>
      <w:lvlJc w:val="left"/>
      <w:pPr>
        <w:ind w:left="1920" w:hanging="360"/>
      </w:pPr>
    </w:lvl>
    <w:lvl w:ilvl="2" w:tplc="1809001B" w:tentative="1">
      <w:start w:val="1"/>
      <w:numFmt w:val="lowerRoman"/>
      <w:lvlText w:val="%3."/>
      <w:lvlJc w:val="right"/>
      <w:pPr>
        <w:ind w:left="2640" w:hanging="180"/>
      </w:pPr>
    </w:lvl>
    <w:lvl w:ilvl="3" w:tplc="1809000F" w:tentative="1">
      <w:start w:val="1"/>
      <w:numFmt w:val="decimal"/>
      <w:lvlText w:val="%4."/>
      <w:lvlJc w:val="left"/>
      <w:pPr>
        <w:ind w:left="3360" w:hanging="360"/>
      </w:pPr>
    </w:lvl>
    <w:lvl w:ilvl="4" w:tplc="18090019" w:tentative="1">
      <w:start w:val="1"/>
      <w:numFmt w:val="lowerLetter"/>
      <w:lvlText w:val="%5."/>
      <w:lvlJc w:val="left"/>
      <w:pPr>
        <w:ind w:left="4080" w:hanging="360"/>
      </w:pPr>
    </w:lvl>
    <w:lvl w:ilvl="5" w:tplc="1809001B" w:tentative="1">
      <w:start w:val="1"/>
      <w:numFmt w:val="lowerRoman"/>
      <w:lvlText w:val="%6."/>
      <w:lvlJc w:val="right"/>
      <w:pPr>
        <w:ind w:left="4800" w:hanging="180"/>
      </w:pPr>
    </w:lvl>
    <w:lvl w:ilvl="6" w:tplc="1809000F" w:tentative="1">
      <w:start w:val="1"/>
      <w:numFmt w:val="decimal"/>
      <w:lvlText w:val="%7."/>
      <w:lvlJc w:val="left"/>
      <w:pPr>
        <w:ind w:left="5520" w:hanging="360"/>
      </w:pPr>
    </w:lvl>
    <w:lvl w:ilvl="7" w:tplc="18090019" w:tentative="1">
      <w:start w:val="1"/>
      <w:numFmt w:val="lowerLetter"/>
      <w:lvlText w:val="%8."/>
      <w:lvlJc w:val="left"/>
      <w:pPr>
        <w:ind w:left="6240" w:hanging="360"/>
      </w:pPr>
    </w:lvl>
    <w:lvl w:ilvl="8" w:tplc="1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27896104"/>
    <w:multiLevelType w:val="hybridMultilevel"/>
    <w:tmpl w:val="39E0D238"/>
    <w:lvl w:ilvl="0" w:tplc="1809000F">
      <w:start w:val="1"/>
      <w:numFmt w:val="decimal"/>
      <w:lvlText w:val="%1."/>
      <w:lvlJc w:val="left"/>
      <w:pPr>
        <w:ind w:left="1200" w:hanging="360"/>
      </w:pPr>
    </w:lvl>
    <w:lvl w:ilvl="1" w:tplc="18090019" w:tentative="1">
      <w:start w:val="1"/>
      <w:numFmt w:val="lowerLetter"/>
      <w:lvlText w:val="%2."/>
      <w:lvlJc w:val="left"/>
      <w:pPr>
        <w:ind w:left="1920" w:hanging="360"/>
      </w:pPr>
    </w:lvl>
    <w:lvl w:ilvl="2" w:tplc="1809001B" w:tentative="1">
      <w:start w:val="1"/>
      <w:numFmt w:val="lowerRoman"/>
      <w:lvlText w:val="%3."/>
      <w:lvlJc w:val="right"/>
      <w:pPr>
        <w:ind w:left="2640" w:hanging="180"/>
      </w:pPr>
    </w:lvl>
    <w:lvl w:ilvl="3" w:tplc="1809000F" w:tentative="1">
      <w:start w:val="1"/>
      <w:numFmt w:val="decimal"/>
      <w:lvlText w:val="%4."/>
      <w:lvlJc w:val="left"/>
      <w:pPr>
        <w:ind w:left="3360" w:hanging="360"/>
      </w:pPr>
    </w:lvl>
    <w:lvl w:ilvl="4" w:tplc="18090019" w:tentative="1">
      <w:start w:val="1"/>
      <w:numFmt w:val="lowerLetter"/>
      <w:lvlText w:val="%5."/>
      <w:lvlJc w:val="left"/>
      <w:pPr>
        <w:ind w:left="4080" w:hanging="360"/>
      </w:pPr>
    </w:lvl>
    <w:lvl w:ilvl="5" w:tplc="1809001B" w:tentative="1">
      <w:start w:val="1"/>
      <w:numFmt w:val="lowerRoman"/>
      <w:lvlText w:val="%6."/>
      <w:lvlJc w:val="right"/>
      <w:pPr>
        <w:ind w:left="4800" w:hanging="180"/>
      </w:pPr>
    </w:lvl>
    <w:lvl w:ilvl="6" w:tplc="1809000F" w:tentative="1">
      <w:start w:val="1"/>
      <w:numFmt w:val="decimal"/>
      <w:lvlText w:val="%7."/>
      <w:lvlJc w:val="left"/>
      <w:pPr>
        <w:ind w:left="5520" w:hanging="360"/>
      </w:pPr>
    </w:lvl>
    <w:lvl w:ilvl="7" w:tplc="18090019" w:tentative="1">
      <w:start w:val="1"/>
      <w:numFmt w:val="lowerLetter"/>
      <w:lvlText w:val="%8."/>
      <w:lvlJc w:val="left"/>
      <w:pPr>
        <w:ind w:left="6240" w:hanging="360"/>
      </w:pPr>
    </w:lvl>
    <w:lvl w:ilvl="8" w:tplc="18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30E43"/>
    <w:rsid w:val="000853B8"/>
    <w:rsid w:val="001122F4"/>
    <w:rsid w:val="00294EAD"/>
    <w:rsid w:val="00303081"/>
    <w:rsid w:val="00396C89"/>
    <w:rsid w:val="0053334B"/>
    <w:rsid w:val="0060628F"/>
    <w:rsid w:val="00770982"/>
    <w:rsid w:val="00802BF8"/>
    <w:rsid w:val="0083400D"/>
    <w:rsid w:val="008850DE"/>
    <w:rsid w:val="00A35A7B"/>
    <w:rsid w:val="00C10CAA"/>
    <w:rsid w:val="00C30E43"/>
    <w:rsid w:val="00D60F8D"/>
    <w:rsid w:val="00EB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B2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EB230F"/>
    <w:pPr>
      <w:spacing w:before="69"/>
      <w:ind w:left="48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B230F"/>
    <w:pPr>
      <w:ind w:left="120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230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23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EB230F"/>
  </w:style>
  <w:style w:type="paragraph" w:customStyle="1" w:styleId="TableParagraph">
    <w:name w:val="Table Paragraph"/>
    <w:basedOn w:val="Normal"/>
    <w:uiPriority w:val="1"/>
    <w:qFormat/>
    <w:rsid w:val="00EB230F"/>
  </w:style>
  <w:style w:type="paragraph" w:styleId="Header">
    <w:name w:val="header"/>
    <w:basedOn w:val="Normal"/>
    <w:link w:val="HeaderChar"/>
    <w:uiPriority w:val="99"/>
    <w:unhideWhenUsed/>
    <w:rsid w:val="00A35A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A7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35A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5A7B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A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7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469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making an application for the Commissioners’ consent to an Exchange of Charity property</vt:lpstr>
    </vt:vector>
  </TitlesOfParts>
  <Company>Department of Justice and Equality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making an application for the Commissioners’ consent to an Exchange of Charity property</dc:title>
  <dc:creator>Kevin Galvin</dc:creator>
  <cp:lastModifiedBy>blackett</cp:lastModifiedBy>
  <cp:revision>3</cp:revision>
  <dcterms:created xsi:type="dcterms:W3CDTF">2015-07-02T10:24:00Z</dcterms:created>
  <dcterms:modified xsi:type="dcterms:W3CDTF">2015-07-29T12:44:00Z</dcterms:modified>
</cp:coreProperties>
</file>